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20335" w14:textId="7CB3DFDD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right"/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 xml:space="preserve">Załącznik nr </w:t>
      </w:r>
      <w:r w:rsidR="00B72A6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>2</w:t>
      </w:r>
    </w:p>
    <w:p w14:paraId="4DC1C6E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FORMULARZ OFERTOWY </w:t>
      </w:r>
    </w:p>
    <w:p w14:paraId="1DF81357" w14:textId="59855905" w:rsidR="00E27DBA" w:rsidRDefault="00E27DBA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Oferta na wyłonienie 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Dostawcy materiałów i wyposażenia na potrzeby realizacji zajęć dodatkowych </w:t>
      </w:r>
      <w:bookmarkStart w:id="0" w:name="_Hlk51660398"/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dla dzieci w </w:t>
      </w:r>
      <w:r w:rsidR="00B032DF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5 </w:t>
      </w:r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placówkach edukacyjnych w ramach projektu „</w:t>
      </w:r>
      <w:r w:rsidR="00EF06AC" w:rsidRPr="00EF06AC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Budowanie szkolnej wspólnoty w gminie Ślesin</w:t>
      </w:r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”, nr </w:t>
      </w:r>
      <w:r w:rsidR="00B72A6A" w:rsidRPr="00B72A6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FEWP.06.07-IZ.00-00</w:t>
      </w:r>
      <w:r w:rsidR="00EF06AC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69</w:t>
      </w:r>
      <w:r w:rsidR="00B72A6A" w:rsidRPr="00B72A6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/24</w:t>
      </w:r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,</w:t>
      </w:r>
      <w:bookmarkEnd w:id="0"/>
      <w:r w:rsidR="00FC5D14" w:rsidRPr="00FC5D1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realizowanego w ramach Działania 6.7 Edukacja przedszkolna, ogólna oraz kształcenie zawodowe, Priorytet 6: Fundusze europejskie dla Wielkopolski o silniejszym wymiarze społecznym (EFS+) współfinansowanego przez Unię Europejską w ramach Programu Regionalnego Fundusze Europejskie dla Wielkopolski 2021-2027</w:t>
      </w:r>
    </w:p>
    <w:p w14:paraId="23612482" w14:textId="77777777" w:rsidR="00E4344D" w:rsidRPr="00E27DBA" w:rsidRDefault="00E4344D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b/>
          <w:color w:val="auto"/>
          <w:spacing w:val="3"/>
          <w:kern w:val="1"/>
          <w:sz w:val="18"/>
          <w:szCs w:val="18"/>
          <w:lang w:eastAsia="hi-IN" w:bidi="hi-I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E27DBA" w:rsidRPr="00E27DBA" w14:paraId="4684295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10AA368" w14:textId="731B5424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Imię i nazwisko/Nazwa </w:t>
            </w:r>
            <w:r w:rsidR="005C36CC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Oferenta</w:t>
            </w:r>
          </w:p>
        </w:tc>
        <w:tc>
          <w:tcPr>
            <w:tcW w:w="7938" w:type="dxa"/>
            <w:vAlign w:val="center"/>
          </w:tcPr>
          <w:p w14:paraId="34E8F5BC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62E8B869" w14:textId="77777777" w:rsidR="006F7EF7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02BAC78" w14:textId="682808DB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462EE4B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733062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vAlign w:val="center"/>
          </w:tcPr>
          <w:p w14:paraId="763CEBF2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5B812485" w14:textId="14F781D8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1B369974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25C5CE8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Telefon:</w:t>
            </w:r>
          </w:p>
        </w:tc>
        <w:tc>
          <w:tcPr>
            <w:tcW w:w="7938" w:type="dxa"/>
            <w:vAlign w:val="center"/>
          </w:tcPr>
          <w:p w14:paraId="6DA24767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C6509D3" w14:textId="1A3490C3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6C0AD8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18A9BAA7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E-mail:</w:t>
            </w:r>
          </w:p>
        </w:tc>
        <w:tc>
          <w:tcPr>
            <w:tcW w:w="7938" w:type="dxa"/>
            <w:vAlign w:val="center"/>
          </w:tcPr>
          <w:p w14:paraId="06E1ED7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426A6565" w14:textId="059A2DF6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69ADF41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8CE0C14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val="sv-SE" w:eastAsia="hi-IN" w:bidi="hi-IN"/>
              </w:rPr>
              <w:t>PESEL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vAlign w:val="center"/>
          </w:tcPr>
          <w:p w14:paraId="64357A38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3B234A9" w14:textId="245ECEEF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94A7A86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E73B2BA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vAlign w:val="center"/>
          </w:tcPr>
          <w:p w14:paraId="490281C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179C7BEA" w14:textId="729E968D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4413D015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94B618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vAlign w:val="center"/>
          </w:tcPr>
          <w:p w14:paraId="170145A0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BEAA6F6" w14:textId="00389D90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47228F9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</w:p>
    <w:p w14:paraId="5F94BB01" w14:textId="7FA6A3EF" w:rsidR="003663D4" w:rsidRPr="00376033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Ja, niżej podpisany w odpowiedzi na zapytanie ofertowe nr </w:t>
      </w:r>
      <w:r w:rsidR="00B032DF">
        <w:rPr>
          <w:rFonts w:ascii="Arial" w:eastAsia="SimSun" w:hAnsi="Arial" w:cs="Arial"/>
          <w:b/>
          <w:bCs/>
          <w:color w:val="auto"/>
          <w:kern w:val="1"/>
          <w:sz w:val="20"/>
          <w:szCs w:val="20"/>
          <w:lang w:eastAsia="hi-IN" w:bidi="hi-IN"/>
        </w:rPr>
        <w:t>7</w:t>
      </w:r>
      <w:r w:rsidRPr="00E27DBA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/</w:t>
      </w:r>
      <w:r w:rsidR="00EF06AC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SLE</w:t>
      </w:r>
      <w:r w:rsidRPr="00E27DBA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/202</w:t>
      </w:r>
      <w:r w:rsidR="00B72A6A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5</w:t>
      </w:r>
      <w:r w:rsidRPr="00E27DBA">
        <w:rPr>
          <w:rFonts w:ascii="Arial" w:eastAsia="SimSun" w:hAnsi="Arial" w:cs="Mangal"/>
          <w:bCs/>
          <w:color w:val="auto"/>
          <w:kern w:val="1"/>
          <w:sz w:val="20"/>
          <w:szCs w:val="20"/>
          <w:lang w:eastAsia="hi-IN" w:bidi="hi-IN"/>
        </w:rPr>
        <w:t xml:space="preserve"> 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oferuję wykonanie zamówienia zgodnie z opisem przedmiotu zamówienia i na warunkach określonych w zapytaniu ofertowym</w:t>
      </w:r>
    </w:p>
    <w:tbl>
      <w:tblPr>
        <w:tblStyle w:val="Tabela-Siatka1"/>
        <w:tblW w:w="15588" w:type="dxa"/>
        <w:tblLook w:val="04A0" w:firstRow="1" w:lastRow="0" w:firstColumn="1" w:lastColumn="0" w:noHBand="0" w:noVBand="1"/>
      </w:tblPr>
      <w:tblGrid>
        <w:gridCol w:w="1129"/>
        <w:gridCol w:w="1985"/>
        <w:gridCol w:w="4394"/>
        <w:gridCol w:w="4111"/>
        <w:gridCol w:w="3969"/>
      </w:tblGrid>
      <w:tr w:rsidR="00376033" w:rsidRPr="00376033" w14:paraId="62B79797" w14:textId="77777777" w:rsidTr="00376033">
        <w:trPr>
          <w:trHeight w:val="992"/>
        </w:trPr>
        <w:tc>
          <w:tcPr>
            <w:tcW w:w="1129" w:type="dxa"/>
            <w:vMerge w:val="restart"/>
            <w:shd w:val="clear" w:color="auto" w:fill="D9D9D9" w:themeFill="background1" w:themeFillShade="D9"/>
          </w:tcPr>
          <w:p w14:paraId="6BC1401C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Numer części</w:t>
            </w:r>
          </w:p>
        </w:tc>
        <w:tc>
          <w:tcPr>
            <w:tcW w:w="6379" w:type="dxa"/>
            <w:gridSpan w:val="2"/>
            <w:shd w:val="clear" w:color="auto" w:fill="D9D9D9" w:themeFill="background1" w:themeFillShade="D9"/>
          </w:tcPr>
          <w:p w14:paraId="6FC55466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</w:p>
          <w:p w14:paraId="0043D25B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 xml:space="preserve">Kryterium nr 1 </w:t>
            </w:r>
          </w:p>
          <w:p w14:paraId="44E9A5EE" w14:textId="1494B2B4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Cena brutto na dan</w:t>
            </w:r>
            <w:r w:rsidR="006E68D4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ą</w:t>
            </w: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 xml:space="preserve"> część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</w:tcPr>
          <w:p w14:paraId="528F7021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</w:p>
          <w:p w14:paraId="63CD93F4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 xml:space="preserve">Kryterium nr 2 </w:t>
            </w:r>
          </w:p>
          <w:p w14:paraId="60B1DC0B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Oferowany okres gwarancji (liczbowo)</w:t>
            </w:r>
          </w:p>
        </w:tc>
        <w:tc>
          <w:tcPr>
            <w:tcW w:w="3969" w:type="dxa"/>
            <w:vMerge w:val="restart"/>
            <w:shd w:val="clear" w:color="auto" w:fill="D9D9D9" w:themeFill="background1" w:themeFillShade="D9"/>
          </w:tcPr>
          <w:p w14:paraId="22537B1F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Kryterium nr 3</w:t>
            </w:r>
          </w:p>
          <w:p w14:paraId="77A72807" w14:textId="5FB58195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Ofertowan</w:t>
            </w:r>
            <w:r w:rsidR="006E68D4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y</w:t>
            </w: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 xml:space="preserve"> termin dostawy (przedział czasowy zgodnie z brzmieniem kryterium)</w:t>
            </w:r>
          </w:p>
        </w:tc>
      </w:tr>
      <w:tr w:rsidR="00376033" w:rsidRPr="00376033" w14:paraId="6F97F1B6" w14:textId="77777777" w:rsidTr="00376033">
        <w:trPr>
          <w:trHeight w:val="297"/>
        </w:trPr>
        <w:tc>
          <w:tcPr>
            <w:tcW w:w="1129" w:type="dxa"/>
            <w:vMerge/>
            <w:shd w:val="clear" w:color="auto" w:fill="D9D9D9" w:themeFill="background1" w:themeFillShade="D9"/>
          </w:tcPr>
          <w:p w14:paraId="383F7038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74C0F18D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Liczbowo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28FFACEE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Słownie</w:t>
            </w:r>
          </w:p>
        </w:tc>
        <w:tc>
          <w:tcPr>
            <w:tcW w:w="4111" w:type="dxa"/>
            <w:vMerge/>
            <w:shd w:val="clear" w:color="auto" w:fill="D9D9D9" w:themeFill="background1" w:themeFillShade="D9"/>
          </w:tcPr>
          <w:p w14:paraId="7399DFEE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</w:tcPr>
          <w:p w14:paraId="71309383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2857BEC6" w14:textId="77777777" w:rsidTr="00376033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14:paraId="3320CD54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1</w:t>
            </w:r>
          </w:p>
        </w:tc>
        <w:tc>
          <w:tcPr>
            <w:tcW w:w="1985" w:type="dxa"/>
            <w:shd w:val="clear" w:color="auto" w:fill="FFFFFF" w:themeFill="background1"/>
          </w:tcPr>
          <w:p w14:paraId="1A7A3220" w14:textId="77777777" w:rsid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14:paraId="0C71CCE3" w14:textId="27985824" w:rsidR="006E68D4" w:rsidRPr="00376033" w:rsidRDefault="006E68D4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04CDCAE1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65ECC5DE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76FD553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02AD43D5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493E81CE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2</w:t>
            </w:r>
          </w:p>
        </w:tc>
        <w:tc>
          <w:tcPr>
            <w:tcW w:w="1985" w:type="dxa"/>
          </w:tcPr>
          <w:p w14:paraId="590FB162" w14:textId="77777777" w:rsid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14:paraId="7E06876F" w14:textId="5CE1AF51" w:rsidR="006E68D4" w:rsidRPr="00376033" w:rsidRDefault="006E68D4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5B86B817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5A51337B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7830C973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7BF327A6" w14:textId="77777777" w:rsidTr="00376033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14:paraId="4C0FEA04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3</w:t>
            </w:r>
          </w:p>
        </w:tc>
        <w:tc>
          <w:tcPr>
            <w:tcW w:w="1985" w:type="dxa"/>
          </w:tcPr>
          <w:p w14:paraId="1CDDD9F1" w14:textId="77777777" w:rsid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14:paraId="199178AB" w14:textId="4A14D936" w:rsidR="006E68D4" w:rsidRPr="00376033" w:rsidRDefault="006E68D4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7CCF0119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2C6A1924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7D5333B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6377F71E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3A451267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4</w:t>
            </w:r>
          </w:p>
        </w:tc>
        <w:tc>
          <w:tcPr>
            <w:tcW w:w="1985" w:type="dxa"/>
          </w:tcPr>
          <w:p w14:paraId="15484B50" w14:textId="77777777" w:rsid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14:paraId="06DFC014" w14:textId="05FEA68E" w:rsidR="006E68D4" w:rsidRPr="00376033" w:rsidRDefault="006E68D4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50D87DC1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1C5D41B0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40ADB7FB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0DCF9557" w14:textId="77777777" w:rsidTr="00376033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14:paraId="0C501910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lastRenderedPageBreak/>
              <w:t>Część 5</w:t>
            </w:r>
          </w:p>
        </w:tc>
        <w:tc>
          <w:tcPr>
            <w:tcW w:w="1985" w:type="dxa"/>
          </w:tcPr>
          <w:p w14:paraId="28B72328" w14:textId="77777777" w:rsid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14:paraId="77DE2226" w14:textId="117DF89C" w:rsidR="006E68D4" w:rsidRPr="00376033" w:rsidRDefault="006E68D4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1FD0F38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2E1A84B0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4A61323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0372827A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6FA0D0AB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6</w:t>
            </w:r>
          </w:p>
        </w:tc>
        <w:tc>
          <w:tcPr>
            <w:tcW w:w="1985" w:type="dxa"/>
          </w:tcPr>
          <w:p w14:paraId="0696A1D6" w14:textId="77777777" w:rsid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14:paraId="07721474" w14:textId="14CC8F00" w:rsidR="006E68D4" w:rsidRPr="00376033" w:rsidRDefault="006E68D4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3E87620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6AC7C595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0CF3E3B0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7CF31C39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5B0423E3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7</w:t>
            </w:r>
          </w:p>
        </w:tc>
        <w:tc>
          <w:tcPr>
            <w:tcW w:w="1985" w:type="dxa"/>
          </w:tcPr>
          <w:p w14:paraId="1CFDAF72" w14:textId="77777777" w:rsid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14:paraId="48E1A3B1" w14:textId="5BCB3002" w:rsidR="006E68D4" w:rsidRPr="00376033" w:rsidRDefault="006E68D4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13518A2E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3A2EC820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2FC03D0E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3DF701BF" w14:textId="77777777" w:rsidTr="00376033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14:paraId="158EA441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8</w:t>
            </w:r>
          </w:p>
        </w:tc>
        <w:tc>
          <w:tcPr>
            <w:tcW w:w="1985" w:type="dxa"/>
          </w:tcPr>
          <w:p w14:paraId="7F99256B" w14:textId="77777777" w:rsid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14:paraId="1C401AAC" w14:textId="4B405F69" w:rsidR="006E68D4" w:rsidRPr="00376033" w:rsidRDefault="006E68D4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624BEFC8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163AA77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6336877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4826580A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480AD45A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9</w:t>
            </w:r>
          </w:p>
        </w:tc>
        <w:tc>
          <w:tcPr>
            <w:tcW w:w="1985" w:type="dxa"/>
          </w:tcPr>
          <w:p w14:paraId="1E27E096" w14:textId="77777777" w:rsid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  <w:p w14:paraId="628163F9" w14:textId="313D77C0" w:rsidR="006E68D4" w:rsidRPr="00376033" w:rsidRDefault="006E68D4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18E53B26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2D1AE5AA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7BE981D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A61952" w:rsidRPr="00376033" w14:paraId="661A170F" w14:textId="77777777" w:rsidTr="00A61952">
        <w:trPr>
          <w:trHeight w:val="470"/>
        </w:trPr>
        <w:tc>
          <w:tcPr>
            <w:tcW w:w="1129" w:type="dxa"/>
            <w:shd w:val="clear" w:color="auto" w:fill="D9D9D9" w:themeFill="background1" w:themeFillShade="D9"/>
          </w:tcPr>
          <w:p w14:paraId="06292548" w14:textId="1773B6D1" w:rsidR="00A61952" w:rsidRPr="00376033" w:rsidRDefault="00A61952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10</w:t>
            </w:r>
            <w:bookmarkStart w:id="1" w:name="_GoBack"/>
            <w:bookmarkEnd w:id="1"/>
          </w:p>
        </w:tc>
        <w:tc>
          <w:tcPr>
            <w:tcW w:w="1985" w:type="dxa"/>
          </w:tcPr>
          <w:p w14:paraId="7387FD17" w14:textId="77777777" w:rsidR="00A61952" w:rsidRDefault="00A61952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43055590" w14:textId="77777777" w:rsidR="00A61952" w:rsidRPr="00376033" w:rsidRDefault="00A61952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3EB0590B" w14:textId="77777777" w:rsidR="00A61952" w:rsidRPr="00376033" w:rsidRDefault="00A61952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0E54CBC6" w14:textId="77777777" w:rsidR="00A61952" w:rsidRPr="00376033" w:rsidRDefault="00A61952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</w:tbl>
    <w:p w14:paraId="6798E101" w14:textId="1DAA062F" w:rsidR="00376033" w:rsidRDefault="00376033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1EBC01FB" w14:textId="77777777" w:rsidR="00D01484" w:rsidRDefault="00D01484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1380D6AE" w14:textId="77777777" w:rsidR="006E68D4" w:rsidRPr="006E68D4" w:rsidRDefault="006E68D4" w:rsidP="006E68D4">
      <w:pPr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Jako Wykonawca oświadczam, że:</w:t>
      </w:r>
    </w:p>
    <w:p w14:paraId="50B88EBA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zapoznałem/-</w:t>
      </w:r>
      <w:proofErr w:type="spellStart"/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się i akceptuję warunki zawarte w Zapytaniu ofertowym oraz załącznikach do tego zapytania,</w:t>
      </w:r>
    </w:p>
    <w:p w14:paraId="53485447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uzyskałem/-</w:t>
      </w:r>
      <w:proofErr w:type="spellStart"/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wszystkie niezbędne informacje do przygotowania oferty i realizacji przedmiotu zamówienia,</w:t>
      </w:r>
    </w:p>
    <w:p w14:paraId="18D6186A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cena podana w ofercie obejmuje wszelkie koszty związane z realizacją powyższego zamówienia (w tym ewentualne podatki, koszty dostawy, itd.),</w:t>
      </w:r>
    </w:p>
    <w:p w14:paraId="68734E35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/ nie jestem</w:t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vertAlign w:val="superscript"/>
          <w:lang w:eastAsia="hi-IN" w:bidi="hi-IN"/>
        </w:rPr>
        <w:footnoteReference w:id="1"/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płatnikiem podatku VAT,</w:t>
      </w:r>
    </w:p>
    <w:p w14:paraId="2A8C2DD5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5EC71167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14:paraId="15F39222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3C39E38A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dzień złożenia oferty.</w:t>
      </w:r>
    </w:p>
    <w:p w14:paraId="13DB0006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539CA651" w14:textId="77777777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jestem powiązany osobowo lub kapitałowo z Zamawiającym tj. nie zachodzi w stosunku do Wykonawcy podstawa wykluczenia wskazana w rozdziale VIII pkt 1 zapytania ofertowego oraz rozdziale III zapytania ofertowego.</w:t>
      </w:r>
    </w:p>
    <w:p w14:paraId="3BA55DD9" w14:textId="1645DF71" w:rsidR="006E68D4" w:rsidRPr="006E68D4" w:rsidRDefault="006E68D4" w:rsidP="006E68D4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spełniam </w:t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warunki udziału w postepowaniu </w:t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nr </w:t>
      </w:r>
      <w:r w:rsidR="00B032D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7</w:t>
      </w:r>
      <w:r w:rsidRPr="006E68D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/SLE/2025</w:t>
      </w:r>
      <w:r w:rsidRPr="006E68D4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w szczególności:</w:t>
      </w:r>
    </w:p>
    <w:p w14:paraId="520E214D" w14:textId="77777777" w:rsidR="006E68D4" w:rsidRPr="006E68D4" w:rsidRDefault="006E68D4" w:rsidP="006E68D4">
      <w:pPr>
        <w:numPr>
          <w:ilvl w:val="0"/>
          <w:numId w:val="16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posiadam niezbędną wiedzę i doświadczenie do realizacji przedmiotu zamówienia na warunkach w nim określonych,</w:t>
      </w:r>
    </w:p>
    <w:p w14:paraId="03206E27" w14:textId="77777777" w:rsidR="006E68D4" w:rsidRPr="006E68D4" w:rsidRDefault="006E68D4" w:rsidP="006E68D4">
      <w:pPr>
        <w:numPr>
          <w:ilvl w:val="0"/>
          <w:numId w:val="16"/>
        </w:numPr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dysponuję potencjałem technicznym do wykonania niniejszego zamówienia, </w:t>
      </w:r>
    </w:p>
    <w:p w14:paraId="0E2E8638" w14:textId="77777777" w:rsidR="006E68D4" w:rsidRPr="006E68D4" w:rsidRDefault="006E68D4" w:rsidP="006E68D4">
      <w:pPr>
        <w:numPr>
          <w:ilvl w:val="0"/>
          <w:numId w:val="16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znajduję się w sytuacji ekonomicznej i finansowej zapewniającej wykonanie zamówienia</w:t>
      </w:r>
    </w:p>
    <w:p w14:paraId="29DFC0BA" w14:textId="77777777" w:rsidR="006E68D4" w:rsidRPr="006E68D4" w:rsidRDefault="006E68D4" w:rsidP="006E68D4">
      <w:pPr>
        <w:rPr>
          <w:rFonts w:ascii="Arial" w:eastAsia="SimSun" w:hAnsi="Arial" w:cs="Arial"/>
          <w:color w:val="auto"/>
          <w:kern w:val="1"/>
          <w:sz w:val="18"/>
          <w:szCs w:val="18"/>
          <w:u w:val="single"/>
          <w:lang w:eastAsia="hi-IN" w:bidi="hi-IN"/>
        </w:rPr>
      </w:pPr>
    </w:p>
    <w:p w14:paraId="07F17AC3" w14:textId="77777777" w:rsidR="006E68D4" w:rsidRPr="006E68D4" w:rsidRDefault="006E68D4" w:rsidP="006E68D4">
      <w:pPr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u w:val="single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u w:val="single"/>
          <w:lang w:eastAsia="hi-IN" w:bidi="hi-IN"/>
        </w:rPr>
        <w:lastRenderedPageBreak/>
        <w:t>Załącznikami do formularza oferty są:</w:t>
      </w:r>
    </w:p>
    <w:p w14:paraId="55FF407D" w14:textId="77777777" w:rsidR="006E68D4" w:rsidRPr="006E68D4" w:rsidRDefault="006E68D4" w:rsidP="006E68D4">
      <w:pPr>
        <w:numPr>
          <w:ilvl w:val="0"/>
          <w:numId w:val="11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Załącznik nr 3 Oświadczenie oferenta – dane osobowe</w:t>
      </w:r>
    </w:p>
    <w:p w14:paraId="3C59D759" w14:textId="77777777" w:rsidR="006E68D4" w:rsidRPr="006E68D4" w:rsidRDefault="006E68D4" w:rsidP="006E68D4">
      <w:pPr>
        <w:numPr>
          <w:ilvl w:val="0"/>
          <w:numId w:val="11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Załącznik nr 4 Specyfikacja wraz ze zdjęciami/grafikami</w:t>
      </w:r>
    </w:p>
    <w:p w14:paraId="5DA7464D" w14:textId="6A8D26D1" w:rsidR="006E68D4" w:rsidRPr="006E68D4" w:rsidRDefault="006E68D4" w:rsidP="006E68D4">
      <w:pPr>
        <w:numPr>
          <w:ilvl w:val="0"/>
          <w:numId w:val="11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Pełnomocnictwo – jeżeli dotyczy</w:t>
      </w:r>
    </w:p>
    <w:p w14:paraId="4417000F" w14:textId="082DC164" w:rsidR="006E68D4" w:rsidRPr="006E68D4" w:rsidRDefault="006E68D4" w:rsidP="006E68D4">
      <w:pPr>
        <w:numPr>
          <w:ilvl w:val="0"/>
          <w:numId w:val="11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KRS/CEIDG</w:t>
      </w:r>
    </w:p>
    <w:p w14:paraId="7540D10F" w14:textId="77777777" w:rsidR="006E68D4" w:rsidRPr="006E68D4" w:rsidRDefault="006E68D4" w:rsidP="006E68D4">
      <w:pPr>
        <w:rPr>
          <w:rFonts w:ascii="Arial" w:eastAsia="SimSun" w:hAnsi="Arial" w:cs="Arial"/>
          <w:b/>
          <w:color w:val="auto"/>
          <w:kern w:val="1"/>
          <w:sz w:val="18"/>
          <w:szCs w:val="18"/>
          <w:u w:val="single"/>
          <w:lang w:eastAsia="hi-IN" w:bidi="hi-IN"/>
        </w:rPr>
      </w:pPr>
    </w:p>
    <w:p w14:paraId="52A12B87" w14:textId="77777777" w:rsidR="006E68D4" w:rsidRPr="006E68D4" w:rsidRDefault="006E68D4" w:rsidP="006E68D4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0C0FB648" w14:textId="77777777" w:rsidR="006E68D4" w:rsidRPr="006E68D4" w:rsidRDefault="006E68D4" w:rsidP="006E68D4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51D0B2A2" w14:textId="77777777" w:rsidR="006E68D4" w:rsidRPr="006E68D4" w:rsidRDefault="006E68D4" w:rsidP="006E68D4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4E61DFD2" w14:textId="6C391531" w:rsidR="006E68D4" w:rsidRPr="006E68D4" w:rsidRDefault="006E68D4" w:rsidP="006E68D4">
      <w:pPr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                        </w:t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  <w:t xml:space="preserve">               </w:t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……………..…………………….</w:t>
      </w:r>
    </w:p>
    <w:p w14:paraId="1BD45581" w14:textId="7C2D75A0" w:rsidR="006E68D4" w:rsidRPr="006E68D4" w:rsidRDefault="006E68D4" w:rsidP="006E68D4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  <w:t xml:space="preserve">                                    </w:t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     (</w:t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data  i </w:t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podpis Wykonawcy)</w:t>
      </w:r>
    </w:p>
    <w:p w14:paraId="3BE10404" w14:textId="77777777" w:rsidR="006E68D4" w:rsidRPr="006E68D4" w:rsidRDefault="006E68D4" w:rsidP="006E68D4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</w:t>
      </w:r>
    </w:p>
    <w:p w14:paraId="7A55CD28" w14:textId="5F218225" w:rsidR="001E280B" w:rsidRPr="00E27DBA" w:rsidRDefault="001E280B" w:rsidP="00E27DBA"/>
    <w:sectPr w:rsidR="001E280B" w:rsidRPr="00E27DBA" w:rsidSect="006E68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794" w:right="567" w:bottom="794" w:left="567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A14D8" w14:textId="77777777" w:rsidR="007B4944" w:rsidRDefault="007B4944">
      <w:pPr>
        <w:spacing w:after="0" w:line="240" w:lineRule="auto"/>
      </w:pPr>
      <w:r>
        <w:separator/>
      </w:r>
    </w:p>
  </w:endnote>
  <w:endnote w:type="continuationSeparator" w:id="0">
    <w:p w14:paraId="3DA0793B" w14:textId="77777777" w:rsidR="007B4944" w:rsidRDefault="007B4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F0B49" w14:textId="77777777" w:rsidR="007B4944" w:rsidRDefault="007B4944">
      <w:pPr>
        <w:spacing w:after="0" w:line="240" w:lineRule="auto"/>
      </w:pPr>
      <w:r>
        <w:separator/>
      </w:r>
    </w:p>
  </w:footnote>
  <w:footnote w:type="continuationSeparator" w:id="0">
    <w:p w14:paraId="1B980E2E" w14:textId="77777777" w:rsidR="007B4944" w:rsidRDefault="007B4944">
      <w:pPr>
        <w:spacing w:after="0" w:line="240" w:lineRule="auto"/>
      </w:pPr>
      <w:r>
        <w:continuationSeparator/>
      </w:r>
    </w:p>
  </w:footnote>
  <w:footnote w:id="1">
    <w:p w14:paraId="4263D23D" w14:textId="77777777" w:rsidR="006E68D4" w:rsidRDefault="006E68D4" w:rsidP="006E68D4">
      <w:pPr>
        <w:pStyle w:val="Tekstprzypisudolnego"/>
        <w:ind w:left="7720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  <w:p w14:paraId="0A853E43" w14:textId="770678C7" w:rsidR="006E68D4" w:rsidRDefault="006E68D4" w:rsidP="006E68D4">
      <w:pPr>
        <w:pStyle w:val="Tekstprzypisudolnego"/>
        <w:ind w:left="766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F73A1" w14:textId="190C7948" w:rsidR="00BD167A" w:rsidRDefault="00BD167A" w:rsidP="00884A24">
    <w:pPr>
      <w:spacing w:after="0" w:line="259" w:lineRule="auto"/>
      <w:ind w:left="0" w:firstLine="0"/>
    </w:pPr>
  </w:p>
  <w:p w14:paraId="0F519B30" w14:textId="5FED57C1" w:rsidR="000E5D47" w:rsidRDefault="0051756D" w:rsidP="00884A24">
    <w:pPr>
      <w:spacing w:after="0" w:line="259" w:lineRule="auto"/>
      <w:ind w:left="0" w:firstLine="0"/>
    </w:pPr>
    <w:r>
      <w:rPr>
        <w:noProof/>
      </w:rPr>
      <w:drawing>
        <wp:inline distT="0" distB="0" distL="0" distR="0" wp14:anchorId="4A6795FF" wp14:editId="2217B24D">
          <wp:extent cx="6514465" cy="866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6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3EF1" w14:textId="734CD309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 w:rsidR="0019630A">
      <w:fldChar w:fldCharType="begin"/>
    </w:r>
    <w:r w:rsidR="0019630A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19630A">
      <w:fldChar w:fldCharType="separate"/>
    </w:r>
    <w:r w:rsidR="00BD19C3">
      <w:fldChar w:fldCharType="begin"/>
    </w:r>
    <w:r w:rsidR="00BD19C3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BD19C3">
      <w:fldChar w:fldCharType="separate"/>
    </w:r>
    <w:r w:rsidR="00AC46E6">
      <w:fldChar w:fldCharType="begin"/>
    </w:r>
    <w:r w:rsidR="00AC46E6">
      <w:instrText xml:space="preserve"> INCLUDEPICTURE  "C:\\Users\\Paweł Kołakowski\\Anna Turecka\\AppData\\Local\\Temp\\53745976-2728-4208-ae5e-2b23eb9ef4db_ACHROMATYCZNA_POZIOM (1).zip.4db\\ACHROMATYCZNA_POZIOM\\Zestawienie FE+UE+HERB\\Zestawienie_wer.achromatyczna_FE+UE+HERB.jpg" \* MERGEFORMATINET </w:instrText>
    </w:r>
    <w:r w:rsidR="00AC46E6">
      <w:fldChar w:fldCharType="separate"/>
    </w:r>
    <w:r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>
      <w:rPr>
        <w:noProof/>
      </w:rPr>
      <w:fldChar w:fldCharType="begin"/>
    </w:r>
    <w:r w:rsidR="00560888">
      <w:rPr>
        <w:noProof/>
      </w:rPr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rPr>
        <w:noProof/>
      </w:rPr>
      <w:fldChar w:fldCharType="separate"/>
    </w:r>
    <w:r w:rsidR="00560888">
      <w:rPr>
        <w:noProof/>
      </w:rPr>
      <w:fldChar w:fldCharType="begin"/>
    </w:r>
    <w:r w:rsidR="00560888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60888">
      <w:rPr>
        <w:noProof/>
      </w:rPr>
      <w:fldChar w:fldCharType="separate"/>
    </w:r>
    <w:r w:rsidR="003663D4">
      <w:rPr>
        <w:noProof/>
      </w:rPr>
      <w:fldChar w:fldCharType="begin"/>
    </w:r>
    <w:r w:rsidR="003663D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663D4">
      <w:rPr>
        <w:noProof/>
      </w:rPr>
      <w:fldChar w:fldCharType="separate"/>
    </w:r>
    <w:r w:rsidR="00E4344D">
      <w:rPr>
        <w:noProof/>
      </w:rPr>
      <w:fldChar w:fldCharType="begin"/>
    </w:r>
    <w:r w:rsidR="00E4344D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E4344D">
      <w:rPr>
        <w:noProof/>
      </w:rPr>
      <w:fldChar w:fldCharType="separate"/>
    </w:r>
    <w:r w:rsidR="00CD7FAC">
      <w:rPr>
        <w:noProof/>
      </w:rPr>
      <w:fldChar w:fldCharType="begin"/>
    </w:r>
    <w:r w:rsidR="00CD7FA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D7FAC">
      <w:rPr>
        <w:noProof/>
      </w:rPr>
      <w:fldChar w:fldCharType="separate"/>
    </w:r>
    <w:r w:rsidR="00EA51E5">
      <w:rPr>
        <w:noProof/>
      </w:rPr>
      <w:fldChar w:fldCharType="begin"/>
    </w:r>
    <w:r w:rsidR="00EA51E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EA51E5">
      <w:rPr>
        <w:noProof/>
      </w:rPr>
      <w:fldChar w:fldCharType="separate"/>
    </w:r>
    <w:r w:rsidR="00C25312">
      <w:rPr>
        <w:noProof/>
      </w:rPr>
      <w:fldChar w:fldCharType="begin"/>
    </w:r>
    <w:r w:rsidR="00C25312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25312">
      <w:rPr>
        <w:noProof/>
      </w:rPr>
      <w:fldChar w:fldCharType="separate"/>
    </w:r>
    <w:r w:rsidR="000D30B6">
      <w:rPr>
        <w:noProof/>
      </w:rPr>
      <w:fldChar w:fldCharType="begin"/>
    </w:r>
    <w:r w:rsidR="000D30B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0D30B6">
      <w:rPr>
        <w:noProof/>
      </w:rPr>
      <w:fldChar w:fldCharType="separate"/>
    </w:r>
    <w:r w:rsidR="00095C9F">
      <w:rPr>
        <w:noProof/>
      </w:rPr>
      <w:fldChar w:fldCharType="begin"/>
    </w:r>
    <w:r w:rsidR="00095C9F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095C9F">
      <w:rPr>
        <w:noProof/>
      </w:rPr>
      <w:fldChar w:fldCharType="separate"/>
    </w:r>
    <w:r w:rsidR="00376033">
      <w:rPr>
        <w:noProof/>
      </w:rPr>
      <w:fldChar w:fldCharType="begin"/>
    </w:r>
    <w:r w:rsidR="00376033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76033">
      <w:rPr>
        <w:noProof/>
      </w:rPr>
      <w:fldChar w:fldCharType="separate"/>
    </w:r>
    <w:r w:rsidR="00D01484">
      <w:rPr>
        <w:noProof/>
      </w:rPr>
      <w:fldChar w:fldCharType="begin"/>
    </w:r>
    <w:r w:rsidR="00D0148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D01484">
      <w:rPr>
        <w:noProof/>
      </w:rPr>
      <w:fldChar w:fldCharType="separate"/>
    </w:r>
    <w:r w:rsidR="00EF06AC">
      <w:rPr>
        <w:noProof/>
      </w:rPr>
      <w:fldChar w:fldCharType="begin"/>
    </w:r>
    <w:r w:rsidR="00EF06A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EF06AC">
      <w:rPr>
        <w:noProof/>
      </w:rPr>
      <w:fldChar w:fldCharType="separate"/>
    </w:r>
    <w:r w:rsidR="006E68D4">
      <w:rPr>
        <w:noProof/>
      </w:rPr>
      <w:fldChar w:fldCharType="begin"/>
    </w:r>
    <w:r w:rsidR="006E68D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E68D4">
      <w:rPr>
        <w:noProof/>
      </w:rPr>
      <w:fldChar w:fldCharType="separate"/>
    </w:r>
    <w:r w:rsidR="00DC50FF">
      <w:rPr>
        <w:noProof/>
      </w:rPr>
      <w:fldChar w:fldCharType="begin"/>
    </w:r>
    <w:r w:rsidR="00DC50FF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DC50FF">
      <w:rPr>
        <w:noProof/>
      </w:rPr>
      <w:fldChar w:fldCharType="separate"/>
    </w:r>
    <w:r w:rsidR="007B4944">
      <w:rPr>
        <w:noProof/>
      </w:rPr>
      <w:fldChar w:fldCharType="begin"/>
    </w:r>
    <w:r w:rsidR="007B4944">
      <w:rPr>
        <w:noProof/>
      </w:rPr>
      <w:instrText xml:space="preserve"> </w:instrText>
    </w:r>
    <w:r w:rsidR="007B4944">
      <w:rPr>
        <w:noProof/>
      </w:rPr>
      <w:instrText>INCLUDEPICTURE  "https://zdzpoznan-my.sharepoint.com/personal/pawel_kolakowski_zdz_poznan_pl/Anna Turecka/AppData/Local/Temp/53745976-2728-4208-ae5e-2b23eb9ef4db_ACHROMATYCZNA_POZIOM (1).zip.4db/ACHROMATYCZNA_POZIOM/Zestawienie FE+UE+HERB/Zestawi</w:instrText>
    </w:r>
    <w:r w:rsidR="007B4944">
      <w:rPr>
        <w:noProof/>
      </w:rPr>
      <w:instrText>enie_wer.achromatyczna_FE+UE+HERB.jpg" \* MERGEFORMATINET</w:instrText>
    </w:r>
    <w:r w:rsidR="007B4944">
      <w:rPr>
        <w:noProof/>
      </w:rPr>
      <w:instrText xml:space="preserve"> </w:instrText>
    </w:r>
    <w:r w:rsidR="007B4944">
      <w:rPr>
        <w:noProof/>
      </w:rPr>
      <w:fldChar w:fldCharType="separate"/>
    </w:r>
    <w:r w:rsidR="00A61952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2.25pt;height:67.5pt;mso-width-percent:0;mso-height-percent:0;mso-width-percent:0;mso-height-percent:0">
          <v:imagedata r:id="rId1" r:href="rId2"/>
        </v:shape>
      </w:pict>
    </w:r>
    <w:r w:rsidR="007B4944">
      <w:rPr>
        <w:noProof/>
      </w:rPr>
      <w:fldChar w:fldCharType="end"/>
    </w:r>
    <w:r w:rsidR="00DC50FF">
      <w:rPr>
        <w:noProof/>
      </w:rPr>
      <w:fldChar w:fldCharType="end"/>
    </w:r>
    <w:r w:rsidR="006E68D4">
      <w:rPr>
        <w:noProof/>
      </w:rPr>
      <w:fldChar w:fldCharType="end"/>
    </w:r>
    <w:r w:rsidR="00EF06AC">
      <w:rPr>
        <w:noProof/>
      </w:rPr>
      <w:fldChar w:fldCharType="end"/>
    </w:r>
    <w:r w:rsidR="00D01484">
      <w:rPr>
        <w:noProof/>
      </w:rPr>
      <w:fldChar w:fldCharType="end"/>
    </w:r>
    <w:r w:rsidR="00376033">
      <w:rPr>
        <w:noProof/>
      </w:rPr>
      <w:fldChar w:fldCharType="end"/>
    </w:r>
    <w:r w:rsidR="00095C9F">
      <w:rPr>
        <w:noProof/>
      </w:rPr>
      <w:fldChar w:fldCharType="end"/>
    </w:r>
    <w:r w:rsidR="000D30B6">
      <w:rPr>
        <w:noProof/>
      </w:rPr>
      <w:fldChar w:fldCharType="end"/>
    </w:r>
    <w:r w:rsidR="00C25312">
      <w:rPr>
        <w:noProof/>
      </w:rPr>
      <w:fldChar w:fldCharType="end"/>
    </w:r>
    <w:r w:rsidR="00EA51E5">
      <w:rPr>
        <w:noProof/>
      </w:rPr>
      <w:fldChar w:fldCharType="end"/>
    </w:r>
    <w:r w:rsidR="00CD7FAC">
      <w:rPr>
        <w:noProof/>
      </w:rPr>
      <w:fldChar w:fldCharType="end"/>
    </w:r>
    <w:r w:rsidR="00E4344D">
      <w:rPr>
        <w:noProof/>
      </w:rPr>
      <w:fldChar w:fldCharType="end"/>
    </w:r>
    <w:r w:rsidR="003663D4">
      <w:rPr>
        <w:noProof/>
      </w:rPr>
      <w:fldChar w:fldCharType="end"/>
    </w:r>
    <w:r w:rsidR="00560888">
      <w:rPr>
        <w:noProof/>
      </w:rPr>
      <w:fldChar w:fldCharType="end"/>
    </w:r>
    <w:r>
      <w:rPr>
        <w:noProof/>
      </w:rPr>
      <w:fldChar w:fldCharType="end"/>
    </w:r>
    <w:r>
      <w:fldChar w:fldCharType="end"/>
    </w:r>
    <w:r w:rsidR="00AC46E6">
      <w:fldChar w:fldCharType="end"/>
    </w:r>
    <w:r w:rsidR="00BD19C3">
      <w:fldChar w:fldCharType="end"/>
    </w:r>
    <w:r w:rsidR="0019630A"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57A4767"/>
    <w:multiLevelType w:val="hybridMultilevel"/>
    <w:tmpl w:val="6CACA22E"/>
    <w:lvl w:ilvl="0" w:tplc="31A6353A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7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8" w15:restartNumberingAfterBreak="0">
    <w:nsid w:val="2F47013D"/>
    <w:multiLevelType w:val="hybridMultilevel"/>
    <w:tmpl w:val="497A3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178BB"/>
    <w:multiLevelType w:val="hybridMultilevel"/>
    <w:tmpl w:val="E3CE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1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3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4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12"/>
  </w:num>
  <w:num w:numId="5">
    <w:abstractNumId w:val="4"/>
  </w:num>
  <w:num w:numId="6">
    <w:abstractNumId w:val="7"/>
  </w:num>
  <w:num w:numId="7">
    <w:abstractNumId w:val="14"/>
  </w:num>
  <w:num w:numId="8">
    <w:abstractNumId w:val="13"/>
  </w:num>
  <w:num w:numId="9">
    <w:abstractNumId w:val="6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  <w:num w:numId="1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95C9F"/>
    <w:rsid w:val="000A0924"/>
    <w:rsid w:val="000A0EC7"/>
    <w:rsid w:val="000A3263"/>
    <w:rsid w:val="000A504F"/>
    <w:rsid w:val="000D2806"/>
    <w:rsid w:val="000D30B6"/>
    <w:rsid w:val="000D6666"/>
    <w:rsid w:val="000E4792"/>
    <w:rsid w:val="000E5D47"/>
    <w:rsid w:val="001014C2"/>
    <w:rsid w:val="00104286"/>
    <w:rsid w:val="00115DBB"/>
    <w:rsid w:val="001231DD"/>
    <w:rsid w:val="00125F32"/>
    <w:rsid w:val="001320DC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7AB"/>
    <w:rsid w:val="001A6F2B"/>
    <w:rsid w:val="001A6FBA"/>
    <w:rsid w:val="001B5276"/>
    <w:rsid w:val="001D46CF"/>
    <w:rsid w:val="001D663F"/>
    <w:rsid w:val="001D6971"/>
    <w:rsid w:val="001E280B"/>
    <w:rsid w:val="001E4647"/>
    <w:rsid w:val="001E67F1"/>
    <w:rsid w:val="001F0E1F"/>
    <w:rsid w:val="00204410"/>
    <w:rsid w:val="00227C2F"/>
    <w:rsid w:val="00234D89"/>
    <w:rsid w:val="00240365"/>
    <w:rsid w:val="00246AB9"/>
    <w:rsid w:val="0025581A"/>
    <w:rsid w:val="0026192E"/>
    <w:rsid w:val="00275057"/>
    <w:rsid w:val="00280DFA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BA8"/>
    <w:rsid w:val="00356AAD"/>
    <w:rsid w:val="003663D4"/>
    <w:rsid w:val="003674FD"/>
    <w:rsid w:val="00372066"/>
    <w:rsid w:val="00376033"/>
    <w:rsid w:val="0037655F"/>
    <w:rsid w:val="003937FF"/>
    <w:rsid w:val="003A0A05"/>
    <w:rsid w:val="003A1145"/>
    <w:rsid w:val="003A54D3"/>
    <w:rsid w:val="003B7B97"/>
    <w:rsid w:val="003E4DE7"/>
    <w:rsid w:val="003F3968"/>
    <w:rsid w:val="00400F41"/>
    <w:rsid w:val="00410606"/>
    <w:rsid w:val="0041755F"/>
    <w:rsid w:val="0042269F"/>
    <w:rsid w:val="0045036F"/>
    <w:rsid w:val="00456102"/>
    <w:rsid w:val="00456FE2"/>
    <w:rsid w:val="004659C5"/>
    <w:rsid w:val="0046783C"/>
    <w:rsid w:val="00495666"/>
    <w:rsid w:val="004957E6"/>
    <w:rsid w:val="004B7144"/>
    <w:rsid w:val="004C24F9"/>
    <w:rsid w:val="005042AB"/>
    <w:rsid w:val="0050685C"/>
    <w:rsid w:val="005121E4"/>
    <w:rsid w:val="0051402E"/>
    <w:rsid w:val="00515E41"/>
    <w:rsid w:val="0051756D"/>
    <w:rsid w:val="00542FA6"/>
    <w:rsid w:val="00547D39"/>
    <w:rsid w:val="0055299F"/>
    <w:rsid w:val="00560888"/>
    <w:rsid w:val="005B5ED5"/>
    <w:rsid w:val="005B647E"/>
    <w:rsid w:val="005C024E"/>
    <w:rsid w:val="005C36CC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53022"/>
    <w:rsid w:val="006625AB"/>
    <w:rsid w:val="00670B81"/>
    <w:rsid w:val="0067195C"/>
    <w:rsid w:val="00674501"/>
    <w:rsid w:val="00675FCE"/>
    <w:rsid w:val="00676600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6474"/>
    <w:rsid w:val="006E2F47"/>
    <w:rsid w:val="006E3D15"/>
    <w:rsid w:val="006E68D4"/>
    <w:rsid w:val="006E7140"/>
    <w:rsid w:val="006F1B7B"/>
    <w:rsid w:val="006F7EF7"/>
    <w:rsid w:val="00703DC9"/>
    <w:rsid w:val="0072603F"/>
    <w:rsid w:val="0074180D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A3AB6"/>
    <w:rsid w:val="007B11FB"/>
    <w:rsid w:val="007B4944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0BE3"/>
    <w:rsid w:val="008B3DD4"/>
    <w:rsid w:val="008D5852"/>
    <w:rsid w:val="008E3C08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42919"/>
    <w:rsid w:val="00972E89"/>
    <w:rsid w:val="00976208"/>
    <w:rsid w:val="0098281C"/>
    <w:rsid w:val="00983FE9"/>
    <w:rsid w:val="009848A9"/>
    <w:rsid w:val="00997A3F"/>
    <w:rsid w:val="009B0969"/>
    <w:rsid w:val="009B23D2"/>
    <w:rsid w:val="009B3DDE"/>
    <w:rsid w:val="009B599D"/>
    <w:rsid w:val="009C780E"/>
    <w:rsid w:val="009E5B62"/>
    <w:rsid w:val="00A04F5E"/>
    <w:rsid w:val="00A12F47"/>
    <w:rsid w:val="00A32440"/>
    <w:rsid w:val="00A43FD1"/>
    <w:rsid w:val="00A45003"/>
    <w:rsid w:val="00A450B8"/>
    <w:rsid w:val="00A51DB7"/>
    <w:rsid w:val="00A5386C"/>
    <w:rsid w:val="00A5792F"/>
    <w:rsid w:val="00A614FE"/>
    <w:rsid w:val="00A61952"/>
    <w:rsid w:val="00A725C5"/>
    <w:rsid w:val="00A7424B"/>
    <w:rsid w:val="00A948EA"/>
    <w:rsid w:val="00AB04A3"/>
    <w:rsid w:val="00AC089E"/>
    <w:rsid w:val="00AC46E6"/>
    <w:rsid w:val="00AD408F"/>
    <w:rsid w:val="00AD5828"/>
    <w:rsid w:val="00AE7399"/>
    <w:rsid w:val="00AF116D"/>
    <w:rsid w:val="00AF6A60"/>
    <w:rsid w:val="00B02837"/>
    <w:rsid w:val="00B02BC0"/>
    <w:rsid w:val="00B032DF"/>
    <w:rsid w:val="00B04FC4"/>
    <w:rsid w:val="00B15D3A"/>
    <w:rsid w:val="00B16F5B"/>
    <w:rsid w:val="00B26E7A"/>
    <w:rsid w:val="00B27B69"/>
    <w:rsid w:val="00B5151E"/>
    <w:rsid w:val="00B541E4"/>
    <w:rsid w:val="00B66D18"/>
    <w:rsid w:val="00B704BD"/>
    <w:rsid w:val="00B72A6A"/>
    <w:rsid w:val="00B805B9"/>
    <w:rsid w:val="00B90B67"/>
    <w:rsid w:val="00B92906"/>
    <w:rsid w:val="00B94540"/>
    <w:rsid w:val="00B957CA"/>
    <w:rsid w:val="00B9728B"/>
    <w:rsid w:val="00BC0CB7"/>
    <w:rsid w:val="00BD167A"/>
    <w:rsid w:val="00BD19C3"/>
    <w:rsid w:val="00BE65CF"/>
    <w:rsid w:val="00BE7A9D"/>
    <w:rsid w:val="00BF0D0D"/>
    <w:rsid w:val="00C078DE"/>
    <w:rsid w:val="00C130D1"/>
    <w:rsid w:val="00C25312"/>
    <w:rsid w:val="00C27018"/>
    <w:rsid w:val="00C3558D"/>
    <w:rsid w:val="00C44680"/>
    <w:rsid w:val="00C44982"/>
    <w:rsid w:val="00C50C4A"/>
    <w:rsid w:val="00C51D29"/>
    <w:rsid w:val="00C54393"/>
    <w:rsid w:val="00C60A89"/>
    <w:rsid w:val="00C63278"/>
    <w:rsid w:val="00C66A8D"/>
    <w:rsid w:val="00C75030"/>
    <w:rsid w:val="00C90065"/>
    <w:rsid w:val="00CA1EB9"/>
    <w:rsid w:val="00CB030A"/>
    <w:rsid w:val="00CC5005"/>
    <w:rsid w:val="00CD2609"/>
    <w:rsid w:val="00CD7FAC"/>
    <w:rsid w:val="00CE03C5"/>
    <w:rsid w:val="00CF6F89"/>
    <w:rsid w:val="00D009E0"/>
    <w:rsid w:val="00D01484"/>
    <w:rsid w:val="00D03F0B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C50FF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27DBA"/>
    <w:rsid w:val="00E332B9"/>
    <w:rsid w:val="00E34302"/>
    <w:rsid w:val="00E35FB1"/>
    <w:rsid w:val="00E37A55"/>
    <w:rsid w:val="00E4222A"/>
    <w:rsid w:val="00E43153"/>
    <w:rsid w:val="00E4344D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1E5"/>
    <w:rsid w:val="00EA5851"/>
    <w:rsid w:val="00ED3B54"/>
    <w:rsid w:val="00ED6BB9"/>
    <w:rsid w:val="00ED6D90"/>
    <w:rsid w:val="00EE0CE0"/>
    <w:rsid w:val="00EE39C3"/>
    <w:rsid w:val="00EE47AD"/>
    <w:rsid w:val="00EF0456"/>
    <w:rsid w:val="00EF06AC"/>
    <w:rsid w:val="00EF2DAB"/>
    <w:rsid w:val="00F00759"/>
    <w:rsid w:val="00F1013D"/>
    <w:rsid w:val="00F11712"/>
    <w:rsid w:val="00F23A0C"/>
    <w:rsid w:val="00F40B41"/>
    <w:rsid w:val="00F440F7"/>
    <w:rsid w:val="00F4764A"/>
    <w:rsid w:val="00F670C8"/>
    <w:rsid w:val="00F70639"/>
    <w:rsid w:val="00F71C3A"/>
    <w:rsid w:val="00F77624"/>
    <w:rsid w:val="00F77CB0"/>
    <w:rsid w:val="00F8181E"/>
    <w:rsid w:val="00F87206"/>
    <w:rsid w:val="00FB416D"/>
    <w:rsid w:val="00FB56AA"/>
    <w:rsid w:val="00FB5ECA"/>
    <w:rsid w:val="00FC5BE4"/>
    <w:rsid w:val="00FC5D1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D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D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Znakiprzypiswdolnych">
    <w:name w:val="Znaki przypisów dolnych"/>
    <w:rsid w:val="00E27DBA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3760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0576B-736F-459D-A44E-81C426A3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2025-12-08T06:53:00Z</dcterms:created>
  <dcterms:modified xsi:type="dcterms:W3CDTF">2025-12-15T08:54:00Z</dcterms:modified>
</cp:coreProperties>
</file>